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32AEFB1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10B7C">
        <w:rPr>
          <w:rFonts w:ascii="Garamond" w:hAnsi="Garamond"/>
          <w:sz w:val="24"/>
          <w:szCs w:val="24"/>
        </w:rPr>
        <w:t>30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3D0DEDE8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10B7C" w:rsidRPr="0040662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https://zakazky.zcu.cz/contract_display_5369.html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30C399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10B7C">
        <w:rPr>
          <w:rFonts w:ascii="Garamond" w:hAnsi="Garamond" w:cs="Arial"/>
          <w:b/>
          <w:sz w:val="22"/>
          <w:szCs w:val="22"/>
        </w:rPr>
        <w:t>25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582A08">
        <w:rPr>
          <w:rFonts w:ascii="Garamond" w:hAnsi="Garamond" w:cs="Arial"/>
          <w:b/>
          <w:sz w:val="22"/>
          <w:szCs w:val="22"/>
        </w:rPr>
        <w:t>7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82A08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87F40" w14:textId="77777777" w:rsidR="00D77CD0" w:rsidRDefault="00D77CD0" w:rsidP="00795AAC">
      <w:r>
        <w:separator/>
      </w:r>
    </w:p>
  </w:endnote>
  <w:endnote w:type="continuationSeparator" w:id="0">
    <w:p w14:paraId="63DFAB0A" w14:textId="77777777" w:rsidR="00D77CD0" w:rsidRDefault="00D77CD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31AA7" w14:textId="77777777" w:rsidR="00D77CD0" w:rsidRDefault="00D77CD0" w:rsidP="00795AAC">
      <w:r>
        <w:separator/>
      </w:r>
    </w:p>
  </w:footnote>
  <w:footnote w:type="continuationSeparator" w:id="0">
    <w:p w14:paraId="2C48D9A2" w14:textId="77777777" w:rsidR="00D77CD0" w:rsidRDefault="00D77CD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69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RyObkypnjWF6Y3NGmyEu70OlRXvjJQDhAy9DC69jLnM=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PeAtZjM6aa3PAcWtnay4edE0bPf3ODUHPwk3JqyQa70=</DigestValue>
    </Reference>
  </SignedInfo>
  <SignatureValue>YiMhjphY7q24kR28mMEAXKUb5pasHX7lIlRfplRpKGK4yExe9B9BPLP12kMOA155eCufwdIO1Vzb
k0Wox0/LG/mADxx5cJ9j0EvLOJhxejS+C03C4H+mPgVI9mMTcyxDccSYdELXrv4TABLbkl35cFAV
AoJT3tEd3mKRMOtWbHGmfrivSc0y/uRIyr9fi9RzAxIHRRPAUT8pRYxrR+KySPLgnX7M3Mx0kgJJ
rr8P/1EOgQS5DZYJr8JeDChrXgPQ37+OruLrprZAy8H2b/KgtxPaZME2DVzxVV7dunkkQQiFjKvL
e3pMCrZxsvqdFeKLBf01cne3Ci2ajGixMcKoeQ==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MTWamI+nb4961tmKlDf38DBJnTHyznB+Gmo6T/hglLA=</DigestValue>
      </Reference>
      <Reference URI="/word/document.xml?ContentType=application/vnd.openxmlformats-officedocument.wordprocessingml.document.main+xml">
        <DigestMethod Algorithm="http://www.w3.org/2001/04/xmlenc#sha256"/>
        <DigestValue>dEaQokcKVIACcn9OXMQ0mBiHAZJSXdWPWbVyiU6xPPA=</DigestValue>
      </Reference>
      <Reference URI="/word/endnotes.xml?ContentType=application/vnd.openxmlformats-officedocument.wordprocessingml.endnotes+xml">
        <DigestMethod Algorithm="http://www.w3.org/2001/04/xmlenc#sha256"/>
        <DigestValue>vuGlJwr2YsRKjfwxa+pXans17O2iEp2wYU7XwBvq59U=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+g6GiJeLRw6pfB5Z1J9U43JXxqhMNhHvGE+XNSJPQkc=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MIfsqCBGg3SzT+wdEPjpIhAUX7jKI4FRxbWVhN16NIk=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2022-07-13T11:10:25Z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2022-07-13T11:10:25Z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46DAE-BF3E-4A78-A317-58DA4BE74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</cp:revision>
  <cp:lastPrinted>2018-08-08T13:48:00Z</cp:lastPrinted>
  <dcterms:created xsi:type="dcterms:W3CDTF">2022-05-19T08:18:00Z</dcterms:created>
  <dcterms:modified xsi:type="dcterms:W3CDTF">2022-07-13T11:10:00Z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